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50" w:rsidRDefault="00B23B50" w:rsidP="00842AB0">
      <w:pPr>
        <w:pStyle w:val="Heading1"/>
        <w:ind w:firstLine="630"/>
      </w:pPr>
      <w:r>
        <w:t>FIPS 199/NIST 800-60 System Categorization</w:t>
      </w:r>
      <w:r w:rsidR="00226F71">
        <w:rPr>
          <w:noProof/>
        </w:rPr>
        <w:t xml:space="preserve">               </w:t>
      </w:r>
      <w:r w:rsidR="00226F71">
        <w:rPr>
          <w:noProof/>
        </w:rPr>
        <w:drawing>
          <wp:inline distT="0" distB="0" distL="0" distR="0" wp14:anchorId="1E772B82" wp14:editId="5CCCD38C">
            <wp:extent cx="1019908" cy="710680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20059" cy="71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9D0" w:rsidRDefault="00B23B50" w:rsidP="008D40FF">
      <w:pPr>
        <w:pStyle w:val="Heading1"/>
        <w:ind w:left="450"/>
      </w:pPr>
      <w:r>
        <w:tab/>
      </w:r>
      <w:r>
        <w:tab/>
      </w:r>
    </w:p>
    <w:p w:rsidR="002A733C" w:rsidRPr="002A733C" w:rsidRDefault="002A733C" w:rsidP="002A733C"/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890"/>
        <w:gridCol w:w="910"/>
        <w:gridCol w:w="1427"/>
        <w:gridCol w:w="13"/>
        <w:gridCol w:w="120"/>
        <w:gridCol w:w="1129"/>
        <w:gridCol w:w="911"/>
        <w:gridCol w:w="170"/>
        <w:gridCol w:w="910"/>
        <w:gridCol w:w="173"/>
        <w:gridCol w:w="67"/>
        <w:gridCol w:w="108"/>
        <w:gridCol w:w="732"/>
        <w:gridCol w:w="180"/>
        <w:gridCol w:w="177"/>
        <w:gridCol w:w="1082"/>
        <w:gridCol w:w="1081"/>
      </w:tblGrid>
      <w:tr w:rsidR="00A35524" w:rsidRPr="00474814" w:rsidTr="00111C62">
        <w:trPr>
          <w:trHeight w:hRule="exact" w:val="288"/>
          <w:jc w:val="center"/>
        </w:trPr>
        <w:tc>
          <w:tcPr>
            <w:tcW w:w="10080" w:type="dxa"/>
            <w:gridSpan w:val="1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A35524" w:rsidRPr="00474814" w:rsidRDefault="00B23B50" w:rsidP="007522F6">
            <w:pPr>
              <w:pStyle w:val="Heading2"/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t>System</w:t>
            </w:r>
            <w:r w:rsidR="009C220D" w:rsidRPr="00474814">
              <w:rPr>
                <w:rFonts w:ascii="Times New Roman" w:hAnsi="Times New Roman"/>
              </w:rPr>
              <w:t xml:space="preserve"> Information</w:t>
            </w:r>
          </w:p>
        </w:tc>
      </w:tr>
      <w:tr w:rsidR="00806264" w:rsidRPr="00474814" w:rsidTr="000B6146">
        <w:trPr>
          <w:trHeight w:hRule="exact" w:val="403"/>
          <w:jc w:val="center"/>
        </w:trPr>
        <w:tc>
          <w:tcPr>
            <w:tcW w:w="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B23B50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System Name</w:t>
            </w:r>
          </w:p>
        </w:tc>
        <w:tc>
          <w:tcPr>
            <w:tcW w:w="593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149E2" w:rsidRPr="00474814" w:rsidRDefault="00A149E2" w:rsidP="009C51B0">
            <w:pPr>
              <w:rPr>
                <w:rFonts w:ascii="Times New Roman" w:hAnsi="Times New Roman"/>
              </w:rPr>
            </w:pPr>
          </w:p>
        </w:tc>
        <w:tc>
          <w:tcPr>
            <w:tcW w:w="7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B23B50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IC</w:t>
            </w:r>
          </w:p>
        </w:tc>
        <w:tc>
          <w:tcPr>
            <w:tcW w:w="25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149E2" w:rsidRPr="00474814" w:rsidRDefault="00A149E2" w:rsidP="009C51B0">
            <w:pPr>
              <w:rPr>
                <w:rFonts w:ascii="Times New Roman" w:hAnsi="Times New Roman"/>
              </w:rPr>
            </w:pPr>
          </w:p>
        </w:tc>
      </w:tr>
      <w:tr w:rsidR="00806264" w:rsidRPr="00474814" w:rsidTr="000B6146">
        <w:trPr>
          <w:trHeight w:hRule="exact" w:val="403"/>
          <w:jc w:val="center"/>
        </w:trPr>
        <w:tc>
          <w:tcPr>
            <w:tcW w:w="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B23B50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System Type</w:t>
            </w:r>
          </w:p>
        </w:tc>
        <w:tc>
          <w:tcPr>
            <w:tcW w:w="5938" w:type="dxa"/>
            <w:gridSpan w:val="11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CF66C0" w:rsidP="000B6146">
            <w:pPr>
              <w:tabs>
                <w:tab w:val="left" w:pos="317"/>
                <w:tab w:val="left" w:pos="2556"/>
                <w:tab w:val="left" w:pos="4356"/>
              </w:tabs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tab/>
            </w:r>
            <w:r w:rsidR="00437BD2" w:rsidRPr="00474814">
              <w:rPr>
                <w:rFonts w:ascii="Times New Roman" w:hAnsi="Times New Roman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4"/>
            <w:r w:rsidR="00B23B50" w:rsidRPr="00474814"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separate"/>
            </w:r>
            <w:r w:rsidR="00437BD2" w:rsidRPr="00474814">
              <w:rPr>
                <w:rFonts w:ascii="Times New Roman" w:hAnsi="Times New Roman"/>
              </w:rPr>
              <w:fldChar w:fldCharType="end"/>
            </w:r>
            <w:bookmarkEnd w:id="0"/>
            <w:r w:rsidR="00B23B50" w:rsidRPr="00474814">
              <w:rPr>
                <w:rFonts w:ascii="Times New Roman" w:hAnsi="Times New Roman"/>
              </w:rPr>
              <w:t xml:space="preserve"> General Support System</w:t>
            </w:r>
            <w:r w:rsidRPr="00474814">
              <w:rPr>
                <w:rFonts w:ascii="Times New Roman" w:hAnsi="Times New Roman"/>
              </w:rPr>
              <w:tab/>
            </w:r>
            <w:r w:rsidR="000B6146">
              <w:rPr>
                <w:rFonts w:ascii="Times New Roman" w:hAnsi="Times New Roman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="000B6146"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end"/>
            </w:r>
            <w:bookmarkEnd w:id="1"/>
            <w:r w:rsidR="00B23B50" w:rsidRPr="00474814">
              <w:rPr>
                <w:rFonts w:ascii="Times New Roman" w:hAnsi="Times New Roman"/>
              </w:rPr>
              <w:t xml:space="preserve"> Major Application</w:t>
            </w:r>
            <w:r w:rsidR="00B23B50" w:rsidRPr="00474814">
              <w:rPr>
                <w:rFonts w:ascii="Times New Roman" w:hAnsi="Times New Roman"/>
              </w:rPr>
              <w:tab/>
            </w:r>
            <w:r w:rsidR="00226F71">
              <w:rPr>
                <w:rFonts w:ascii="Times New Roman" w:hAnsi="Times New Roman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6"/>
            <w:r w:rsidR="00226F71"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separate"/>
            </w:r>
            <w:r w:rsidR="00226F71">
              <w:rPr>
                <w:rFonts w:ascii="Times New Roman" w:hAnsi="Times New Roman"/>
              </w:rPr>
              <w:fldChar w:fldCharType="end"/>
            </w:r>
            <w:bookmarkEnd w:id="2"/>
            <w:r w:rsidR="00B23B50" w:rsidRPr="00474814">
              <w:rPr>
                <w:rFonts w:ascii="Times New Roman" w:hAnsi="Times New Roman"/>
              </w:rPr>
              <w:t xml:space="preserve"> Application</w:t>
            </w:r>
          </w:p>
        </w:tc>
        <w:tc>
          <w:tcPr>
            <w:tcW w:w="73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A149E2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Date</w:t>
            </w:r>
          </w:p>
        </w:tc>
        <w:tc>
          <w:tcPr>
            <w:tcW w:w="2520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149E2" w:rsidRPr="00474814" w:rsidRDefault="00A149E2" w:rsidP="009C51B0">
            <w:pPr>
              <w:rPr>
                <w:rFonts w:ascii="Times New Roman" w:hAnsi="Times New Roman"/>
              </w:rPr>
            </w:pPr>
          </w:p>
        </w:tc>
      </w:tr>
      <w:tr w:rsidR="001B2664" w:rsidRPr="00474814" w:rsidTr="00111C62">
        <w:trPr>
          <w:trHeight w:hRule="exact" w:val="403"/>
          <w:jc w:val="center"/>
        </w:trPr>
        <w:tc>
          <w:tcPr>
            <w:tcW w:w="322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B2664" w:rsidRPr="00474814" w:rsidRDefault="001B2664" w:rsidP="002A733C">
            <w:pPr>
              <w:rPr>
                <w:rFonts w:ascii="Times New Roman" w:hAnsi="Times New Roman"/>
                <w:b/>
              </w:rPr>
            </w:pPr>
            <w:bookmarkStart w:id="3" w:name="_GoBack"/>
            <w:r w:rsidRPr="00474814">
              <w:rPr>
                <w:rFonts w:ascii="Times New Roman" w:hAnsi="Times New Roman"/>
                <w:b/>
              </w:rPr>
              <w:t>Overall System Security Category</w:t>
            </w:r>
            <w:bookmarkEnd w:id="3"/>
          </w:p>
        </w:tc>
        <w:tc>
          <w:tcPr>
            <w:tcW w:w="3253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B2664" w:rsidRPr="00474814" w:rsidRDefault="00226F71" w:rsidP="000B6146">
            <w:pPr>
              <w:tabs>
                <w:tab w:val="left" w:pos="1007"/>
                <w:tab w:val="left" w:pos="22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7"/>
            <w:r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separate"/>
            </w:r>
            <w:r>
              <w:rPr>
                <w:rFonts w:ascii="Times New Roman" w:hAnsi="Times New Roman"/>
              </w:rPr>
              <w:fldChar w:fldCharType="end"/>
            </w:r>
            <w:bookmarkEnd w:id="4"/>
            <w:r w:rsidR="001B2664" w:rsidRPr="00474814">
              <w:rPr>
                <w:rFonts w:ascii="Times New Roman" w:hAnsi="Times New Roman"/>
              </w:rPr>
              <w:t xml:space="preserve">  Low</w:t>
            </w:r>
            <w:r w:rsidR="001B2664" w:rsidRPr="00474814">
              <w:rPr>
                <w:rFonts w:ascii="Times New Roman" w:hAnsi="Times New Roman"/>
              </w:rPr>
              <w:tab/>
            </w:r>
            <w:r w:rsidR="000B6146">
              <w:rPr>
                <w:rFonts w:ascii="Times New Roman" w:hAnsi="Times New Roman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8"/>
            <w:r w:rsidR="000B6146"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end"/>
            </w:r>
            <w:bookmarkEnd w:id="5"/>
            <w:r w:rsidR="001B2664" w:rsidRPr="00474814">
              <w:rPr>
                <w:rFonts w:ascii="Times New Roman" w:hAnsi="Times New Roman"/>
              </w:rPr>
              <w:t xml:space="preserve">  Moderate</w:t>
            </w:r>
            <w:r w:rsidR="001B2664" w:rsidRPr="00474814">
              <w:rPr>
                <w:rFonts w:ascii="Times New Roman" w:hAnsi="Times New Roman"/>
              </w:rPr>
              <w:tab/>
            </w:r>
            <w:r w:rsidR="00437BD2" w:rsidRPr="00474814">
              <w:rPr>
                <w:rFonts w:ascii="Times New Roman" w:hAnsi="Times New Roman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9"/>
            <w:r w:rsidR="001B2664" w:rsidRPr="00474814">
              <w:rPr>
                <w:rFonts w:ascii="Times New Roman" w:hAnsi="Times New Roman"/>
              </w:rPr>
              <w:instrText xml:space="preserve"> FORMCHECKBOX </w:instrText>
            </w:r>
            <w:r w:rsidR="000B6146">
              <w:rPr>
                <w:rFonts w:ascii="Times New Roman" w:hAnsi="Times New Roman"/>
              </w:rPr>
            </w:r>
            <w:r w:rsidR="000B6146">
              <w:rPr>
                <w:rFonts w:ascii="Times New Roman" w:hAnsi="Times New Roman"/>
              </w:rPr>
              <w:fldChar w:fldCharType="separate"/>
            </w:r>
            <w:r w:rsidR="00437BD2" w:rsidRPr="00474814">
              <w:rPr>
                <w:rFonts w:ascii="Times New Roman" w:hAnsi="Times New Roman"/>
              </w:rPr>
              <w:fldChar w:fldCharType="end"/>
            </w:r>
            <w:bookmarkEnd w:id="6"/>
            <w:r w:rsidR="001B2664" w:rsidRPr="00474814">
              <w:rPr>
                <w:rFonts w:ascii="Times New Roman" w:hAnsi="Times New Roman"/>
              </w:rPr>
              <w:t xml:space="preserve">  High</w:t>
            </w:r>
          </w:p>
        </w:tc>
        <w:tc>
          <w:tcPr>
            <w:tcW w:w="3600" w:type="dxa"/>
            <w:gridSpan w:val="8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B2664" w:rsidRPr="00474814" w:rsidRDefault="001B2664" w:rsidP="001B197C">
            <w:pPr>
              <w:tabs>
                <w:tab w:val="left" w:pos="1007"/>
                <w:tab w:val="left" w:pos="2267"/>
              </w:tabs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Status:</w:t>
            </w:r>
            <w:r w:rsidRPr="00474814">
              <w:rPr>
                <w:rFonts w:ascii="Times New Roman" w:hAnsi="Times New Roman"/>
                <w:b/>
              </w:rPr>
              <w:tab/>
            </w:r>
            <w:r w:rsidR="001B197C" w:rsidRPr="00474814">
              <w:rPr>
                <w:rFonts w:ascii="Times New Roman" w:hAnsi="Times New Roman"/>
                <w:b/>
              </w:rPr>
              <w:t>Initial</w:t>
            </w:r>
          </w:p>
        </w:tc>
      </w:tr>
      <w:tr w:rsidR="00A65D81" w:rsidRPr="00474814" w:rsidTr="00111C62">
        <w:trPr>
          <w:trHeight w:hRule="exact" w:val="403"/>
          <w:jc w:val="center"/>
        </w:trPr>
        <w:tc>
          <w:tcPr>
            <w:tcW w:w="3240" w:type="dxa"/>
            <w:gridSpan w:val="4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5B2CA6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Overall</w:t>
            </w:r>
            <w:r w:rsidR="00A65D81" w:rsidRPr="00474814">
              <w:rPr>
                <w:rFonts w:ascii="Times New Roman" w:hAnsi="Times New Roman"/>
                <w:b/>
              </w:rPr>
              <w:t xml:space="preserve"> Impact Level</w:t>
            </w:r>
            <w:r w:rsidR="008078E7" w:rsidRPr="00474814">
              <w:rPr>
                <w:rFonts w:ascii="Times New Roman" w:hAnsi="Times New Roman"/>
                <w:b/>
              </w:rPr>
              <w:t>s</w:t>
            </w:r>
            <w:r w:rsidR="00A65D81" w:rsidRPr="00474814">
              <w:rPr>
                <w:rFonts w:ascii="Times New Roman" w:hAnsi="Times New Roman"/>
                <w:b/>
              </w:rPr>
              <w:t xml:space="preserve"> </w:t>
            </w:r>
          </w:p>
          <w:p w:rsidR="00A65D81" w:rsidRPr="00474814" w:rsidRDefault="00A65D81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(High Water Mark)</w:t>
            </w:r>
          </w:p>
        </w:tc>
        <w:tc>
          <w:tcPr>
            <w:tcW w:w="216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C00046">
            <w:pPr>
              <w:jc w:val="center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234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C00046">
            <w:pPr>
              <w:jc w:val="center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234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C00046">
            <w:pPr>
              <w:jc w:val="center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</w:tr>
      <w:tr w:rsidR="00A65D81" w:rsidRPr="00474814" w:rsidTr="000B6146">
        <w:trPr>
          <w:trHeight w:hRule="exact" w:val="403"/>
          <w:jc w:val="center"/>
        </w:trPr>
        <w:tc>
          <w:tcPr>
            <w:tcW w:w="3240" w:type="dxa"/>
            <w:gridSpan w:val="4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2A733C">
            <w:pPr>
              <w:rPr>
                <w:rFonts w:ascii="Times New Roman" w:hAnsi="Times New Roman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0775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0775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077598">
            <w:pPr>
              <w:jc w:val="center"/>
              <w:rPr>
                <w:rFonts w:ascii="Times New Roman" w:hAnsi="Times New Roman"/>
              </w:rPr>
            </w:pPr>
          </w:p>
        </w:tc>
      </w:tr>
      <w:tr w:rsidR="00CF66C0" w:rsidRPr="00474814" w:rsidTr="000B6146">
        <w:trPr>
          <w:trHeight w:hRule="exact" w:val="3120"/>
          <w:jc w:val="center"/>
        </w:trPr>
        <w:tc>
          <w:tcPr>
            <w:tcW w:w="1800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CF66C0" w:rsidRPr="00474814" w:rsidRDefault="00CF66C0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System Description</w:t>
            </w:r>
          </w:p>
        </w:tc>
        <w:tc>
          <w:tcPr>
            <w:tcW w:w="8280" w:type="dxa"/>
            <w:gridSpan w:val="1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CF66C0" w:rsidRPr="00474814" w:rsidRDefault="00CF66C0" w:rsidP="001B197C">
            <w:pPr>
              <w:rPr>
                <w:rFonts w:ascii="Times New Roman" w:hAnsi="Times New Roman"/>
                <w:sz w:val="24"/>
              </w:rPr>
            </w:pPr>
          </w:p>
        </w:tc>
      </w:tr>
      <w:tr w:rsidR="00FC48B4" w:rsidRPr="00474814" w:rsidTr="00FC48B4">
        <w:trPr>
          <w:trHeight w:hRule="exact" w:val="528"/>
          <w:jc w:val="center"/>
        </w:trPr>
        <w:tc>
          <w:tcPr>
            <w:tcW w:w="10080" w:type="dxa"/>
            <w:gridSpan w:val="1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FC48B4" w:rsidRPr="00474814" w:rsidRDefault="00226F71" w:rsidP="002A733C">
            <w:pPr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</w:rPr>
              <w:t>Signature of AO</w:t>
            </w:r>
            <w:r w:rsidR="00FC48B4" w:rsidRPr="00474814">
              <w:rPr>
                <w:rFonts w:ascii="Times New Roman" w:hAnsi="Times New Roman"/>
                <w:b/>
              </w:rPr>
              <w:t>:</w:t>
            </w:r>
            <w:r w:rsidR="00FC48B4" w:rsidRPr="00474814">
              <w:rPr>
                <w:rFonts w:ascii="Times New Roman" w:hAnsi="Times New Roman"/>
                <w:b/>
              </w:rPr>
              <w:tab/>
            </w:r>
            <w:r w:rsidR="00FC48B4" w:rsidRPr="00474814">
              <w:rPr>
                <w:rFonts w:ascii="Times New Roman" w:hAnsi="Times New Roman"/>
                <w:b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FC48B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1B2664" w:rsidRPr="00474814">
              <w:rPr>
                <w:rFonts w:ascii="Times New Roman" w:hAnsi="Times New Roman"/>
                <w:b/>
              </w:rPr>
              <w:tab/>
              <w:t>Date:</w:t>
            </w:r>
            <w:r w:rsidR="001B2664" w:rsidRPr="00474814">
              <w:rPr>
                <w:rFonts w:ascii="Times New Roman" w:hAnsi="Times New Roman"/>
                <w:b/>
              </w:rPr>
              <w:tab/>
            </w:r>
            <w:r w:rsidR="001B2664" w:rsidRPr="00474814">
              <w:rPr>
                <w:rFonts w:ascii="Times New Roman" w:hAnsi="Times New Roman"/>
                <w:b/>
                <w:u w:val="single"/>
              </w:rPr>
              <w:tab/>
            </w:r>
            <w:r w:rsidR="001B2664" w:rsidRPr="00474814">
              <w:rPr>
                <w:rFonts w:ascii="Times New Roman" w:hAnsi="Times New Roman"/>
                <w:b/>
                <w:u w:val="single"/>
              </w:rPr>
              <w:tab/>
            </w:r>
          </w:p>
        </w:tc>
      </w:tr>
      <w:tr w:rsidR="00A65D81" w:rsidRPr="00474814" w:rsidTr="00842AB0">
        <w:trPr>
          <w:trHeight w:hRule="exact" w:val="288"/>
          <w:jc w:val="center"/>
        </w:trPr>
        <w:tc>
          <w:tcPr>
            <w:tcW w:w="10080" w:type="dxa"/>
            <w:gridSpan w:val="1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2A733C">
            <w:pPr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Impact Level Determination and Review performed by:</w:t>
            </w:r>
          </w:p>
        </w:tc>
      </w:tr>
      <w:tr w:rsidR="00A65D81" w:rsidRPr="00474814" w:rsidTr="00842AB0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jc w:val="center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Name</w:t>
            </w: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jc w:val="center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Company</w:t>
            </w: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jc w:val="center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 xml:space="preserve">Role </w:t>
            </w:r>
            <w:r w:rsidRPr="00474814">
              <w:rPr>
                <w:rFonts w:ascii="Times New Roman" w:hAnsi="Times New Roman"/>
              </w:rPr>
              <w:t>(System Owner, ISSO, DAA, CA, etc.)</w:t>
            </w:r>
          </w:p>
        </w:tc>
      </w:tr>
      <w:tr w:rsidR="00A65D81" w:rsidRPr="00474814" w:rsidTr="000B6146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1B197C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B4382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</w:tr>
      <w:tr w:rsidR="00A65D81" w:rsidRPr="00474814" w:rsidTr="000B6146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  <w:p w:rsidR="001B197C" w:rsidRPr="00474814" w:rsidRDefault="001B197C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</w:tr>
      <w:tr w:rsidR="00A65D81" w:rsidRPr="00474814" w:rsidTr="000B6146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</w:tr>
      <w:tr w:rsidR="00A65D81" w:rsidRPr="00474814" w:rsidTr="000B6146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CE7C73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B4382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B43821">
            <w:pPr>
              <w:rPr>
                <w:rFonts w:ascii="Times New Roman" w:hAnsi="Times New Roman"/>
              </w:rPr>
            </w:pPr>
          </w:p>
        </w:tc>
      </w:tr>
      <w:tr w:rsidR="00A65D81" w:rsidRPr="00474814" w:rsidTr="000B6146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</w:tr>
      <w:tr w:rsidR="00A65D81" w:rsidRPr="00474814" w:rsidTr="00842AB0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65D81" w:rsidRPr="00474814" w:rsidRDefault="00A65D81" w:rsidP="00A65D81">
            <w:pPr>
              <w:rPr>
                <w:rFonts w:ascii="Times New Roman" w:hAnsi="Times New Roman"/>
              </w:rPr>
            </w:pPr>
          </w:p>
        </w:tc>
      </w:tr>
      <w:tr w:rsidR="003F206A" w:rsidRPr="00474814" w:rsidTr="00842AB0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</w:tr>
      <w:tr w:rsidR="003F206A" w:rsidRPr="00474814" w:rsidTr="00842AB0">
        <w:trPr>
          <w:trHeight w:hRule="exact" w:val="288"/>
          <w:jc w:val="center"/>
        </w:trPr>
        <w:tc>
          <w:tcPr>
            <w:tcW w:w="3360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  <w:tc>
          <w:tcPr>
            <w:tcW w:w="3360" w:type="dxa"/>
            <w:gridSpan w:val="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3F206A" w:rsidRPr="00474814" w:rsidRDefault="003F206A" w:rsidP="00A65D81">
            <w:pPr>
              <w:rPr>
                <w:rFonts w:ascii="Times New Roman" w:hAnsi="Times New Roman"/>
              </w:rPr>
            </w:pPr>
          </w:p>
        </w:tc>
      </w:tr>
      <w:tr w:rsidR="000F2DF4" w:rsidRPr="00474814" w:rsidTr="007A71CB">
        <w:trPr>
          <w:trHeight w:hRule="exact" w:val="288"/>
          <w:jc w:val="center"/>
        </w:trPr>
        <w:tc>
          <w:tcPr>
            <w:tcW w:w="10080" w:type="dxa"/>
            <w:gridSpan w:val="1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:rsidR="000F2DF4" w:rsidRPr="00474814" w:rsidRDefault="004779F9" w:rsidP="007522F6">
            <w:pPr>
              <w:pStyle w:val="Heading2"/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t xml:space="preserve">Information Type(s),  </w:t>
            </w:r>
            <w:r w:rsidR="00A17202" w:rsidRPr="00474814">
              <w:rPr>
                <w:rFonts w:ascii="Times New Roman" w:hAnsi="Times New Roman"/>
              </w:rPr>
              <w:t xml:space="preserve"> </w:t>
            </w:r>
            <w:r w:rsidRPr="00474814">
              <w:rPr>
                <w:rFonts w:ascii="Times New Roman" w:hAnsi="Times New Roman"/>
              </w:rPr>
              <w:t xml:space="preserve">Provisional ImpacT Level(s),  </w:t>
            </w:r>
            <w:r w:rsidR="00A17202" w:rsidRPr="00474814">
              <w:rPr>
                <w:rFonts w:ascii="Times New Roman" w:hAnsi="Times New Roman"/>
              </w:rPr>
              <w:t xml:space="preserve"> </w:t>
            </w:r>
            <w:r w:rsidRPr="00474814">
              <w:rPr>
                <w:rFonts w:ascii="Times New Roman" w:hAnsi="Times New Roman"/>
              </w:rPr>
              <w:t xml:space="preserve">Adjusted Impact Level(s),  </w:t>
            </w:r>
            <w:r w:rsidR="00A17202" w:rsidRPr="00474814">
              <w:rPr>
                <w:rFonts w:ascii="Times New Roman" w:hAnsi="Times New Roman"/>
              </w:rPr>
              <w:t xml:space="preserve"> </w:t>
            </w:r>
            <w:r w:rsidRPr="00474814">
              <w:rPr>
                <w:rFonts w:ascii="Times New Roman" w:hAnsi="Times New Roman"/>
              </w:rPr>
              <w:t>Rationale</w:t>
            </w:r>
          </w:p>
        </w:tc>
      </w:tr>
      <w:tr w:rsidR="00A17202" w:rsidRPr="00474814" w:rsidTr="00FF61E8">
        <w:trPr>
          <w:trHeight w:hRule="exact" w:val="288"/>
          <w:jc w:val="center"/>
        </w:trPr>
        <w:tc>
          <w:tcPr>
            <w:tcW w:w="322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7202" w:rsidRPr="00474814" w:rsidRDefault="007A71CB" w:rsidP="00534624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Category of Information (800-60)</w:t>
            </w:r>
          </w:p>
        </w:tc>
        <w:tc>
          <w:tcPr>
            <w:tcW w:w="3426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A17202" w:rsidRPr="00474814" w:rsidRDefault="00A17202" w:rsidP="00077598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>Provisional</w:t>
            </w:r>
            <w:r w:rsidRPr="00474814">
              <w:rPr>
                <w:rFonts w:ascii="Times New Roman" w:hAnsi="Times New Roman"/>
                <w:b/>
              </w:rPr>
              <w:t xml:space="preserve"> Impact Levels</w:t>
            </w:r>
          </w:p>
        </w:tc>
        <w:tc>
          <w:tcPr>
            <w:tcW w:w="3427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A17202" w:rsidRPr="00474814" w:rsidRDefault="00A17202" w:rsidP="00534624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 xml:space="preserve">Adjusted </w:t>
            </w:r>
            <w:r w:rsidRPr="00474814">
              <w:rPr>
                <w:rFonts w:ascii="Times New Roman" w:hAnsi="Times New Roman"/>
                <w:b/>
              </w:rPr>
              <w:t>Impact Levels</w:t>
            </w:r>
          </w:p>
        </w:tc>
      </w:tr>
      <w:tr w:rsidR="007A71CB" w:rsidRPr="00474814" w:rsidTr="000B6146">
        <w:trPr>
          <w:trHeight w:hRule="exact" w:val="288"/>
          <w:jc w:val="center"/>
        </w:trPr>
        <w:tc>
          <w:tcPr>
            <w:tcW w:w="3227" w:type="dxa"/>
            <w:gridSpan w:val="3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226F71" w:rsidRPr="00474814" w:rsidRDefault="00226F71" w:rsidP="00E677AC">
            <w:pPr>
              <w:rPr>
                <w:rFonts w:ascii="Times New Roman" w:hAnsi="Times New Roman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077598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077598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077598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  <w:tc>
          <w:tcPr>
            <w:tcW w:w="126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12276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12276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12276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</w:tr>
      <w:tr w:rsidR="007A71CB" w:rsidRPr="00474814" w:rsidTr="000B6146">
        <w:trPr>
          <w:trHeight w:hRule="exact" w:val="708"/>
          <w:jc w:val="center"/>
        </w:trPr>
        <w:tc>
          <w:tcPr>
            <w:tcW w:w="3227" w:type="dxa"/>
            <w:gridSpan w:val="3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7A71CB" w:rsidRPr="00474814" w:rsidRDefault="007A71CB" w:rsidP="00534624">
            <w:pPr>
              <w:pStyle w:val="Italics"/>
              <w:rPr>
                <w:rFonts w:ascii="Times New Roman" w:hAnsi="Times New Roman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7A71CB" w:rsidRPr="00474814" w:rsidRDefault="007A71CB" w:rsidP="00077598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7A71CB" w:rsidRPr="00474814" w:rsidRDefault="007A71CB" w:rsidP="00077598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7A71CB" w:rsidRPr="00474814" w:rsidRDefault="007A71CB" w:rsidP="00077598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264" w:type="dxa"/>
            <w:gridSpan w:val="5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26F71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26F71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7A71CB" w:rsidRPr="00474814" w:rsidRDefault="007A71CB" w:rsidP="00226F71">
            <w:pPr>
              <w:rPr>
                <w:rStyle w:val="CheckBoxChar"/>
                <w:rFonts w:ascii="Times New Roman" w:hAnsi="Times New Roman"/>
              </w:rPr>
            </w:pPr>
          </w:p>
        </w:tc>
      </w:tr>
      <w:tr w:rsidR="00A149E2" w:rsidRPr="00474814" w:rsidTr="00111C62">
        <w:trPr>
          <w:trHeight w:hRule="exact" w:val="519"/>
          <w:jc w:val="center"/>
        </w:trPr>
        <w:tc>
          <w:tcPr>
            <w:tcW w:w="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A149E2" w:rsidRPr="00474814" w:rsidRDefault="00A17202" w:rsidP="00534624">
            <w:pPr>
              <w:pStyle w:val="Italics"/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t>Rationale</w:t>
            </w:r>
          </w:p>
        </w:tc>
        <w:tc>
          <w:tcPr>
            <w:tcW w:w="9190" w:type="dxa"/>
            <w:gridSpan w:val="16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A149E2" w:rsidRPr="00474814" w:rsidRDefault="00A149E2" w:rsidP="00534624">
            <w:pPr>
              <w:rPr>
                <w:rStyle w:val="CheckBoxChar"/>
                <w:rFonts w:ascii="Times New Roman" w:hAnsi="Times New Roman"/>
                <w:color w:val="auto"/>
              </w:rPr>
            </w:pPr>
          </w:p>
        </w:tc>
      </w:tr>
    </w:tbl>
    <w:p w:rsidR="00B60C88" w:rsidRDefault="00B60C88" w:rsidP="00FF61E8"/>
    <w:p w:rsidR="00111C62" w:rsidRDefault="00111C62" w:rsidP="00FF61E8"/>
    <w:p w:rsidR="00111C62" w:rsidRDefault="00111C62" w:rsidP="00FF61E8"/>
    <w:p w:rsidR="00111C62" w:rsidRDefault="00111C62" w:rsidP="00FF61E8"/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890"/>
        <w:gridCol w:w="2337"/>
        <w:gridCol w:w="1262"/>
        <w:gridCol w:w="1081"/>
        <w:gridCol w:w="1083"/>
        <w:gridCol w:w="1264"/>
        <w:gridCol w:w="1082"/>
        <w:gridCol w:w="1081"/>
      </w:tblGrid>
      <w:tr w:rsidR="00111C62" w:rsidRPr="00474814" w:rsidTr="00B6556F">
        <w:trPr>
          <w:trHeight w:hRule="exact" w:val="288"/>
          <w:jc w:val="center"/>
        </w:trPr>
        <w:tc>
          <w:tcPr>
            <w:tcW w:w="32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Category of Information (800-60)</w:t>
            </w:r>
          </w:p>
        </w:tc>
        <w:tc>
          <w:tcPr>
            <w:tcW w:w="342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>Provisional</w:t>
            </w:r>
            <w:r w:rsidRPr="00474814">
              <w:rPr>
                <w:rFonts w:ascii="Times New Roman" w:hAnsi="Times New Roman"/>
                <w:b/>
              </w:rPr>
              <w:t xml:space="preserve"> Impact Levels</w:t>
            </w:r>
          </w:p>
        </w:tc>
        <w:tc>
          <w:tcPr>
            <w:tcW w:w="342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 xml:space="preserve">Adjusted </w:t>
            </w:r>
            <w:r w:rsidRPr="00474814">
              <w:rPr>
                <w:rFonts w:ascii="Times New Roman" w:hAnsi="Times New Roman"/>
                <w:b/>
              </w:rPr>
              <w:t>Impact Levels</w:t>
            </w:r>
          </w:p>
        </w:tc>
      </w:tr>
      <w:tr w:rsidR="00111C62" w:rsidRPr="00474814" w:rsidTr="000B6146">
        <w:trPr>
          <w:trHeight w:hRule="exact" w:val="288"/>
          <w:jc w:val="center"/>
        </w:trPr>
        <w:tc>
          <w:tcPr>
            <w:tcW w:w="3227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0B6146">
            <w:pPr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  <w:tc>
          <w:tcPr>
            <w:tcW w:w="1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</w:tr>
      <w:tr w:rsidR="00111C62" w:rsidRPr="00474814" w:rsidTr="000B6146">
        <w:trPr>
          <w:trHeight w:hRule="exact" w:val="708"/>
          <w:jc w:val="center"/>
        </w:trPr>
        <w:tc>
          <w:tcPr>
            <w:tcW w:w="3227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B6556F">
            <w:pPr>
              <w:pStyle w:val="Italics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0B6146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226F71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</w:tr>
      <w:tr w:rsidR="00111C62" w:rsidRPr="00474814" w:rsidTr="00B6556F">
        <w:trPr>
          <w:trHeight w:hRule="exact" w:val="519"/>
          <w:jc w:val="center"/>
        </w:trPr>
        <w:tc>
          <w:tcPr>
            <w:tcW w:w="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11C62" w:rsidRPr="00474814" w:rsidRDefault="00111C62" w:rsidP="00B6556F">
            <w:pPr>
              <w:pStyle w:val="Italics"/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lastRenderedPageBreak/>
              <w:t>Rationale</w:t>
            </w:r>
          </w:p>
        </w:tc>
        <w:tc>
          <w:tcPr>
            <w:tcW w:w="919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rPr>
                <w:rStyle w:val="CheckBoxChar"/>
                <w:rFonts w:ascii="Times New Roman" w:hAnsi="Times New Roman"/>
                <w:color w:val="auto"/>
              </w:rPr>
            </w:pPr>
          </w:p>
        </w:tc>
      </w:tr>
    </w:tbl>
    <w:p w:rsidR="00111C62" w:rsidRDefault="00111C62" w:rsidP="00FF61E8"/>
    <w:p w:rsidR="00111C62" w:rsidRDefault="00111C62" w:rsidP="00FF61E8"/>
    <w:p w:rsidR="00111C62" w:rsidRDefault="00111C62" w:rsidP="00FF61E8"/>
    <w:tbl>
      <w:tblPr>
        <w:tblW w:w="10080" w:type="dxa"/>
        <w:jc w:val="center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890"/>
        <w:gridCol w:w="2337"/>
        <w:gridCol w:w="1262"/>
        <w:gridCol w:w="1081"/>
        <w:gridCol w:w="1083"/>
        <w:gridCol w:w="1264"/>
        <w:gridCol w:w="1082"/>
        <w:gridCol w:w="1081"/>
      </w:tblGrid>
      <w:tr w:rsidR="00111C62" w:rsidRPr="00474814" w:rsidTr="00B6556F">
        <w:trPr>
          <w:trHeight w:hRule="exact" w:val="288"/>
          <w:jc w:val="center"/>
        </w:trPr>
        <w:tc>
          <w:tcPr>
            <w:tcW w:w="3227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</w:rPr>
              <w:t>Category of Information (800-60)</w:t>
            </w:r>
          </w:p>
        </w:tc>
        <w:tc>
          <w:tcPr>
            <w:tcW w:w="3426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>Provisional</w:t>
            </w:r>
            <w:r w:rsidRPr="00474814">
              <w:rPr>
                <w:rFonts w:ascii="Times New Roman" w:hAnsi="Times New Roman"/>
                <w:b/>
              </w:rPr>
              <w:t xml:space="preserve"> Impact Levels</w:t>
            </w:r>
          </w:p>
        </w:tc>
        <w:tc>
          <w:tcPr>
            <w:tcW w:w="3427" w:type="dxa"/>
            <w:gridSpan w:val="3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b/>
              </w:rPr>
            </w:pPr>
            <w:r w:rsidRPr="00474814">
              <w:rPr>
                <w:rFonts w:ascii="Times New Roman" w:hAnsi="Times New Roman"/>
                <w:b/>
                <w:spacing w:val="20"/>
              </w:rPr>
              <w:t xml:space="preserve">Adjusted </w:t>
            </w:r>
            <w:r w:rsidRPr="00474814">
              <w:rPr>
                <w:rFonts w:ascii="Times New Roman" w:hAnsi="Times New Roman"/>
                <w:b/>
              </w:rPr>
              <w:t>Impact Levels</w:t>
            </w:r>
          </w:p>
        </w:tc>
      </w:tr>
      <w:tr w:rsidR="00111C62" w:rsidRPr="00474814" w:rsidTr="000B6146">
        <w:trPr>
          <w:trHeight w:hRule="exact" w:val="288"/>
          <w:jc w:val="center"/>
        </w:trPr>
        <w:tc>
          <w:tcPr>
            <w:tcW w:w="3227" w:type="dxa"/>
            <w:gridSpan w:val="2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B6556F">
            <w:pPr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  <w:tc>
          <w:tcPr>
            <w:tcW w:w="1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Confidentiality</w:t>
            </w: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Integrity</w:t>
            </w: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pStyle w:val="Centered"/>
              <w:rPr>
                <w:rFonts w:ascii="Times New Roman" w:hAnsi="Times New Roman"/>
                <w:i/>
              </w:rPr>
            </w:pPr>
            <w:r w:rsidRPr="00474814">
              <w:rPr>
                <w:rFonts w:ascii="Times New Roman" w:hAnsi="Times New Roman"/>
                <w:i/>
              </w:rPr>
              <w:t>Availability</w:t>
            </w:r>
          </w:p>
        </w:tc>
      </w:tr>
      <w:tr w:rsidR="00111C62" w:rsidRPr="00474814" w:rsidTr="000B6146">
        <w:trPr>
          <w:trHeight w:hRule="exact" w:val="708"/>
          <w:jc w:val="center"/>
        </w:trPr>
        <w:tc>
          <w:tcPr>
            <w:tcW w:w="3227" w:type="dxa"/>
            <w:gridSpan w:val="2"/>
            <w:vMerge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B6556F">
            <w:pPr>
              <w:pStyle w:val="Italics"/>
              <w:rPr>
                <w:rFonts w:ascii="Times New Roman" w:hAnsi="Times New Roman"/>
              </w:rPr>
            </w:pPr>
          </w:p>
        </w:tc>
        <w:tc>
          <w:tcPr>
            <w:tcW w:w="12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0B6146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0B6146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00B0F0"/>
            <w:vAlign w:val="center"/>
          </w:tcPr>
          <w:p w:rsidR="00111C62" w:rsidRPr="00474814" w:rsidRDefault="00111C62" w:rsidP="000B6146">
            <w:pPr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26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  <w:tc>
          <w:tcPr>
            <w:tcW w:w="10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jc w:val="center"/>
              <w:rPr>
                <w:rStyle w:val="CheckBoxChar"/>
                <w:rFonts w:ascii="Times New Roman" w:hAnsi="Times New Roman"/>
              </w:rPr>
            </w:pPr>
          </w:p>
        </w:tc>
      </w:tr>
      <w:tr w:rsidR="00111C62" w:rsidRPr="00474814" w:rsidTr="00B6556F">
        <w:trPr>
          <w:trHeight w:hRule="exact" w:val="519"/>
          <w:jc w:val="center"/>
        </w:trPr>
        <w:tc>
          <w:tcPr>
            <w:tcW w:w="89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111C62" w:rsidRPr="00474814" w:rsidRDefault="00111C62" w:rsidP="00B6556F">
            <w:pPr>
              <w:pStyle w:val="Italics"/>
              <w:rPr>
                <w:rFonts w:ascii="Times New Roman" w:hAnsi="Times New Roman"/>
              </w:rPr>
            </w:pPr>
            <w:r w:rsidRPr="00474814">
              <w:rPr>
                <w:rFonts w:ascii="Times New Roman" w:hAnsi="Times New Roman"/>
              </w:rPr>
              <w:t>Rationale</w:t>
            </w:r>
          </w:p>
        </w:tc>
        <w:tc>
          <w:tcPr>
            <w:tcW w:w="9190" w:type="dxa"/>
            <w:gridSpan w:val="7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center"/>
          </w:tcPr>
          <w:p w:rsidR="00111C62" w:rsidRPr="00474814" w:rsidRDefault="00111C62" w:rsidP="00B6556F">
            <w:pPr>
              <w:rPr>
                <w:rStyle w:val="CheckBoxChar"/>
                <w:rFonts w:ascii="Times New Roman" w:hAnsi="Times New Roman"/>
                <w:color w:val="auto"/>
              </w:rPr>
            </w:pPr>
          </w:p>
        </w:tc>
      </w:tr>
    </w:tbl>
    <w:p w:rsidR="00111C62" w:rsidRDefault="00111C62" w:rsidP="00FF61E8"/>
    <w:sectPr w:rsidR="00111C62" w:rsidSect="00111C62">
      <w:pgSz w:w="12240" w:h="15840"/>
      <w:pgMar w:top="90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50"/>
    <w:rsid w:val="000071F7"/>
    <w:rsid w:val="0002798A"/>
    <w:rsid w:val="00077598"/>
    <w:rsid w:val="00083002"/>
    <w:rsid w:val="00085DF5"/>
    <w:rsid w:val="00087B85"/>
    <w:rsid w:val="000A01F1"/>
    <w:rsid w:val="000B6146"/>
    <w:rsid w:val="000C1163"/>
    <w:rsid w:val="000D2539"/>
    <w:rsid w:val="000F2DF4"/>
    <w:rsid w:val="000F6783"/>
    <w:rsid w:val="00101CD9"/>
    <w:rsid w:val="001059A0"/>
    <w:rsid w:val="00111C62"/>
    <w:rsid w:val="00116B69"/>
    <w:rsid w:val="00120C95"/>
    <w:rsid w:val="0014663E"/>
    <w:rsid w:val="00150621"/>
    <w:rsid w:val="00180664"/>
    <w:rsid w:val="00185BA5"/>
    <w:rsid w:val="00195009"/>
    <w:rsid w:val="0019779B"/>
    <w:rsid w:val="001A680F"/>
    <w:rsid w:val="001B197C"/>
    <w:rsid w:val="001B2664"/>
    <w:rsid w:val="001F5B7D"/>
    <w:rsid w:val="00212276"/>
    <w:rsid w:val="00226F71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2D5C53"/>
    <w:rsid w:val="00300C43"/>
    <w:rsid w:val="003076FD"/>
    <w:rsid w:val="00317005"/>
    <w:rsid w:val="00335259"/>
    <w:rsid w:val="0034293A"/>
    <w:rsid w:val="003929F1"/>
    <w:rsid w:val="003A1B63"/>
    <w:rsid w:val="003A41A1"/>
    <w:rsid w:val="003B2326"/>
    <w:rsid w:val="003F1D46"/>
    <w:rsid w:val="003F206A"/>
    <w:rsid w:val="0040681F"/>
    <w:rsid w:val="00437BD2"/>
    <w:rsid w:val="00437ED0"/>
    <w:rsid w:val="00440CD8"/>
    <w:rsid w:val="00443837"/>
    <w:rsid w:val="004460BE"/>
    <w:rsid w:val="00450F66"/>
    <w:rsid w:val="00455AD2"/>
    <w:rsid w:val="00461739"/>
    <w:rsid w:val="00461CB1"/>
    <w:rsid w:val="00464B05"/>
    <w:rsid w:val="00467865"/>
    <w:rsid w:val="00474814"/>
    <w:rsid w:val="004779F9"/>
    <w:rsid w:val="0048685F"/>
    <w:rsid w:val="004A1437"/>
    <w:rsid w:val="004A4198"/>
    <w:rsid w:val="004A54EA"/>
    <w:rsid w:val="004B0578"/>
    <w:rsid w:val="004C2FEE"/>
    <w:rsid w:val="004D1A8B"/>
    <w:rsid w:val="004E34C6"/>
    <w:rsid w:val="004E4E22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A586D"/>
    <w:rsid w:val="005B2CA6"/>
    <w:rsid w:val="005B4AE2"/>
    <w:rsid w:val="005C3D49"/>
    <w:rsid w:val="005E63CC"/>
    <w:rsid w:val="005F6E87"/>
    <w:rsid w:val="00613129"/>
    <w:rsid w:val="00617C65"/>
    <w:rsid w:val="00667DE6"/>
    <w:rsid w:val="00682C69"/>
    <w:rsid w:val="006D2635"/>
    <w:rsid w:val="006D779C"/>
    <w:rsid w:val="006E4F63"/>
    <w:rsid w:val="006E729E"/>
    <w:rsid w:val="00712449"/>
    <w:rsid w:val="007229D0"/>
    <w:rsid w:val="007522F6"/>
    <w:rsid w:val="007602AC"/>
    <w:rsid w:val="00774B67"/>
    <w:rsid w:val="007900D6"/>
    <w:rsid w:val="00793AC6"/>
    <w:rsid w:val="007A71CB"/>
    <w:rsid w:val="007A71DE"/>
    <w:rsid w:val="007B199B"/>
    <w:rsid w:val="007B6119"/>
    <w:rsid w:val="007C1DA0"/>
    <w:rsid w:val="007C4226"/>
    <w:rsid w:val="007D17AB"/>
    <w:rsid w:val="007E2A15"/>
    <w:rsid w:val="007E3883"/>
    <w:rsid w:val="007E56C4"/>
    <w:rsid w:val="007F220E"/>
    <w:rsid w:val="00806264"/>
    <w:rsid w:val="008078E7"/>
    <w:rsid w:val="008107D6"/>
    <w:rsid w:val="008268DA"/>
    <w:rsid w:val="00831087"/>
    <w:rsid w:val="00834F49"/>
    <w:rsid w:val="00841645"/>
    <w:rsid w:val="00842AB0"/>
    <w:rsid w:val="00852EC6"/>
    <w:rsid w:val="00873630"/>
    <w:rsid w:val="008846B4"/>
    <w:rsid w:val="0088782D"/>
    <w:rsid w:val="008A0543"/>
    <w:rsid w:val="008B24BB"/>
    <w:rsid w:val="008B57DD"/>
    <w:rsid w:val="008B7081"/>
    <w:rsid w:val="008C011E"/>
    <w:rsid w:val="008C4E58"/>
    <w:rsid w:val="008D40FF"/>
    <w:rsid w:val="00902964"/>
    <w:rsid w:val="009126F8"/>
    <w:rsid w:val="009377AF"/>
    <w:rsid w:val="00940494"/>
    <w:rsid w:val="0094790F"/>
    <w:rsid w:val="00963866"/>
    <w:rsid w:val="00966B90"/>
    <w:rsid w:val="009737B7"/>
    <w:rsid w:val="0097431D"/>
    <w:rsid w:val="009802C4"/>
    <w:rsid w:val="009973A4"/>
    <w:rsid w:val="009976D9"/>
    <w:rsid w:val="00997A3E"/>
    <w:rsid w:val="009A4EA3"/>
    <w:rsid w:val="009A55DC"/>
    <w:rsid w:val="009B4A2F"/>
    <w:rsid w:val="009C220D"/>
    <w:rsid w:val="009C51B0"/>
    <w:rsid w:val="009F2EF1"/>
    <w:rsid w:val="00A139E6"/>
    <w:rsid w:val="00A149E2"/>
    <w:rsid w:val="00A17202"/>
    <w:rsid w:val="00A211B2"/>
    <w:rsid w:val="00A2727E"/>
    <w:rsid w:val="00A35524"/>
    <w:rsid w:val="00A65D81"/>
    <w:rsid w:val="00A74F99"/>
    <w:rsid w:val="00A82BA3"/>
    <w:rsid w:val="00A94ACC"/>
    <w:rsid w:val="00AB64F9"/>
    <w:rsid w:val="00AE6FA4"/>
    <w:rsid w:val="00AF6413"/>
    <w:rsid w:val="00B03907"/>
    <w:rsid w:val="00B11811"/>
    <w:rsid w:val="00B23B50"/>
    <w:rsid w:val="00B311E1"/>
    <w:rsid w:val="00B43821"/>
    <w:rsid w:val="00B4735C"/>
    <w:rsid w:val="00B60C88"/>
    <w:rsid w:val="00B718E9"/>
    <w:rsid w:val="00B90EC2"/>
    <w:rsid w:val="00BA268F"/>
    <w:rsid w:val="00BB4EAF"/>
    <w:rsid w:val="00C00046"/>
    <w:rsid w:val="00C079CA"/>
    <w:rsid w:val="00C5330F"/>
    <w:rsid w:val="00C67741"/>
    <w:rsid w:val="00C74647"/>
    <w:rsid w:val="00C76039"/>
    <w:rsid w:val="00C76480"/>
    <w:rsid w:val="00C76642"/>
    <w:rsid w:val="00C80AD2"/>
    <w:rsid w:val="00C92FD6"/>
    <w:rsid w:val="00CA28E6"/>
    <w:rsid w:val="00CB7227"/>
    <w:rsid w:val="00CD247C"/>
    <w:rsid w:val="00CE2A71"/>
    <w:rsid w:val="00CE7C73"/>
    <w:rsid w:val="00CF66C0"/>
    <w:rsid w:val="00D03A13"/>
    <w:rsid w:val="00D14E73"/>
    <w:rsid w:val="00D3448F"/>
    <w:rsid w:val="00D41F04"/>
    <w:rsid w:val="00D4274D"/>
    <w:rsid w:val="00D6155E"/>
    <w:rsid w:val="00D705EA"/>
    <w:rsid w:val="00D90A75"/>
    <w:rsid w:val="00DA4B5C"/>
    <w:rsid w:val="00DA50B2"/>
    <w:rsid w:val="00DC47A2"/>
    <w:rsid w:val="00DE1551"/>
    <w:rsid w:val="00DE3516"/>
    <w:rsid w:val="00DE7FB7"/>
    <w:rsid w:val="00E20DDA"/>
    <w:rsid w:val="00E32A8B"/>
    <w:rsid w:val="00E36054"/>
    <w:rsid w:val="00E37E7B"/>
    <w:rsid w:val="00E41672"/>
    <w:rsid w:val="00E46E04"/>
    <w:rsid w:val="00E677AC"/>
    <w:rsid w:val="00E87396"/>
    <w:rsid w:val="00EB478A"/>
    <w:rsid w:val="00EC42A3"/>
    <w:rsid w:val="00F02A61"/>
    <w:rsid w:val="00F416FF"/>
    <w:rsid w:val="00F72286"/>
    <w:rsid w:val="00F83033"/>
    <w:rsid w:val="00F966AA"/>
    <w:rsid w:val="00FB538F"/>
    <w:rsid w:val="00FC3071"/>
    <w:rsid w:val="00FC48B4"/>
    <w:rsid w:val="00FD5902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8D40FF"/>
    <w:pPr>
      <w:tabs>
        <w:tab w:val="left" w:pos="7185"/>
      </w:tabs>
      <w:spacing w:before="200"/>
      <w:ind w:left="9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7522F6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8D40FF"/>
    <w:pPr>
      <w:spacing w:after="200"/>
      <w:ind w:left="9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link w:val="ItalicsChar"/>
    <w:rsid w:val="00534624"/>
    <w:rPr>
      <w:i/>
    </w:rPr>
  </w:style>
  <w:style w:type="paragraph" w:customStyle="1" w:styleId="Text">
    <w:name w:val="Text"/>
    <w:basedOn w:val="Normal"/>
    <w:rsid w:val="00212276"/>
    <w:pPr>
      <w:spacing w:before="100" w:after="10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paragraph" w:customStyle="1" w:styleId="Centered">
    <w:name w:val="Centered"/>
    <w:basedOn w:val="Normal"/>
    <w:rsid w:val="00212276"/>
    <w:pPr>
      <w:jc w:val="center"/>
    </w:pPr>
  </w:style>
  <w:style w:type="character" w:customStyle="1" w:styleId="CheckBoxChar">
    <w:name w:val="Check Box Char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  <w:style w:type="paragraph" w:customStyle="1" w:styleId="AdditionalComments">
    <w:name w:val="Additional Comments"/>
    <w:basedOn w:val="Normal"/>
    <w:link w:val="AdditionalCommentsChar"/>
    <w:rsid w:val="00D4274D"/>
    <w:pPr>
      <w:spacing w:before="100"/>
    </w:pPr>
    <w:rPr>
      <w:caps/>
      <w:szCs w:val="16"/>
    </w:rPr>
  </w:style>
  <w:style w:type="paragraph" w:customStyle="1" w:styleId="Bold">
    <w:name w:val="Bold"/>
    <w:basedOn w:val="Normal"/>
    <w:link w:val="BoldChar"/>
    <w:rsid w:val="00CB7227"/>
    <w:rPr>
      <w:b/>
    </w:rPr>
  </w:style>
  <w:style w:type="character" w:customStyle="1" w:styleId="ItalicsChar">
    <w:name w:val="Italics Char"/>
    <w:link w:val="Italics"/>
    <w:rsid w:val="00534624"/>
    <w:rPr>
      <w:rFonts w:ascii="Tahoma" w:hAnsi="Tahoma"/>
      <w:i/>
      <w:sz w:val="16"/>
      <w:szCs w:val="24"/>
      <w:lang w:val="en-US" w:eastAsia="en-US" w:bidi="ar-SA"/>
    </w:rPr>
  </w:style>
  <w:style w:type="character" w:customStyle="1" w:styleId="BoldChar">
    <w:name w:val="Bold Char"/>
    <w:link w:val="Bold"/>
    <w:rsid w:val="00712449"/>
    <w:rPr>
      <w:rFonts w:ascii="Tahoma" w:hAnsi="Tahoma"/>
      <w:b/>
      <w:sz w:val="16"/>
      <w:szCs w:val="24"/>
      <w:lang w:val="en-US" w:eastAsia="en-US" w:bidi="ar-SA"/>
    </w:rPr>
  </w:style>
  <w:style w:type="character" w:customStyle="1" w:styleId="AdditionalCommentsChar">
    <w:name w:val="Additional Comments Char"/>
    <w:link w:val="AdditionalComments"/>
    <w:rsid w:val="00534624"/>
    <w:rPr>
      <w:rFonts w:ascii="Tahoma" w:hAnsi="Tahoma"/>
      <w:caps/>
      <w:sz w:val="16"/>
      <w:szCs w:val="16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733C"/>
    <w:rPr>
      <w:rFonts w:ascii="Tahoma" w:hAnsi="Tahoma"/>
      <w:sz w:val="16"/>
      <w:szCs w:val="24"/>
    </w:rPr>
  </w:style>
  <w:style w:type="paragraph" w:styleId="Heading1">
    <w:name w:val="heading 1"/>
    <w:basedOn w:val="Normal"/>
    <w:next w:val="Normal"/>
    <w:qFormat/>
    <w:rsid w:val="008D40FF"/>
    <w:pPr>
      <w:tabs>
        <w:tab w:val="left" w:pos="7185"/>
      </w:tabs>
      <w:spacing w:before="200"/>
      <w:ind w:left="90"/>
      <w:outlineLvl w:val="0"/>
    </w:pPr>
    <w:rPr>
      <w:b/>
      <w:caps/>
      <w:sz w:val="28"/>
      <w:szCs w:val="28"/>
    </w:rPr>
  </w:style>
  <w:style w:type="paragraph" w:styleId="Heading2">
    <w:name w:val="heading 2"/>
    <w:basedOn w:val="Normal"/>
    <w:next w:val="Normal"/>
    <w:qFormat/>
    <w:rsid w:val="007522F6"/>
    <w:pPr>
      <w:tabs>
        <w:tab w:val="left" w:pos="7185"/>
      </w:tabs>
      <w:outlineLvl w:val="1"/>
    </w:pPr>
    <w:rPr>
      <w:b/>
      <w:caps/>
      <w:color w:val="000000"/>
      <w:sz w:val="18"/>
      <w:szCs w:val="20"/>
    </w:rPr>
  </w:style>
  <w:style w:type="paragraph" w:styleId="Heading3">
    <w:name w:val="heading 3"/>
    <w:basedOn w:val="Normal"/>
    <w:next w:val="Normal"/>
    <w:qFormat/>
    <w:rsid w:val="008D40FF"/>
    <w:pPr>
      <w:spacing w:after="200"/>
      <w:ind w:left="9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2798A"/>
    <w:rPr>
      <w:rFonts w:cs="Tahoma"/>
      <w:szCs w:val="16"/>
    </w:rPr>
  </w:style>
  <w:style w:type="paragraph" w:customStyle="1" w:styleId="Italics">
    <w:name w:val="Italics"/>
    <w:basedOn w:val="Normal"/>
    <w:link w:val="ItalicsChar"/>
    <w:rsid w:val="00534624"/>
    <w:rPr>
      <w:i/>
    </w:rPr>
  </w:style>
  <w:style w:type="paragraph" w:customStyle="1" w:styleId="Text">
    <w:name w:val="Text"/>
    <w:basedOn w:val="Normal"/>
    <w:rsid w:val="00212276"/>
    <w:pPr>
      <w:spacing w:before="100" w:after="100" w:line="288" w:lineRule="auto"/>
    </w:pPr>
  </w:style>
  <w:style w:type="paragraph" w:customStyle="1" w:styleId="CheckBox">
    <w:name w:val="Check Box"/>
    <w:basedOn w:val="Normal"/>
    <w:link w:val="CheckBoxChar"/>
    <w:rsid w:val="00CA28E6"/>
    <w:rPr>
      <w:color w:val="999999"/>
    </w:rPr>
  </w:style>
  <w:style w:type="paragraph" w:customStyle="1" w:styleId="Centered">
    <w:name w:val="Centered"/>
    <w:basedOn w:val="Normal"/>
    <w:rsid w:val="00212276"/>
    <w:pPr>
      <w:jc w:val="center"/>
    </w:pPr>
  </w:style>
  <w:style w:type="character" w:customStyle="1" w:styleId="CheckBoxChar">
    <w:name w:val="Check Box Char"/>
    <w:link w:val="CheckBox"/>
    <w:rsid w:val="00CA28E6"/>
    <w:rPr>
      <w:rFonts w:ascii="Tahoma" w:hAnsi="Tahoma"/>
      <w:color w:val="999999"/>
      <w:sz w:val="16"/>
      <w:szCs w:val="24"/>
      <w:lang w:val="en-US" w:eastAsia="en-US" w:bidi="ar-SA"/>
    </w:rPr>
  </w:style>
  <w:style w:type="paragraph" w:customStyle="1" w:styleId="AdditionalComments">
    <w:name w:val="Additional Comments"/>
    <w:basedOn w:val="Normal"/>
    <w:link w:val="AdditionalCommentsChar"/>
    <w:rsid w:val="00D4274D"/>
    <w:pPr>
      <w:spacing w:before="100"/>
    </w:pPr>
    <w:rPr>
      <w:caps/>
      <w:szCs w:val="16"/>
    </w:rPr>
  </w:style>
  <w:style w:type="paragraph" w:customStyle="1" w:styleId="Bold">
    <w:name w:val="Bold"/>
    <w:basedOn w:val="Normal"/>
    <w:link w:val="BoldChar"/>
    <w:rsid w:val="00CB7227"/>
    <w:rPr>
      <w:b/>
    </w:rPr>
  </w:style>
  <w:style w:type="character" w:customStyle="1" w:styleId="ItalicsChar">
    <w:name w:val="Italics Char"/>
    <w:link w:val="Italics"/>
    <w:rsid w:val="00534624"/>
    <w:rPr>
      <w:rFonts w:ascii="Tahoma" w:hAnsi="Tahoma"/>
      <w:i/>
      <w:sz w:val="16"/>
      <w:szCs w:val="24"/>
      <w:lang w:val="en-US" w:eastAsia="en-US" w:bidi="ar-SA"/>
    </w:rPr>
  </w:style>
  <w:style w:type="character" w:customStyle="1" w:styleId="BoldChar">
    <w:name w:val="Bold Char"/>
    <w:link w:val="Bold"/>
    <w:rsid w:val="00712449"/>
    <w:rPr>
      <w:rFonts w:ascii="Tahoma" w:hAnsi="Tahoma"/>
      <w:b/>
      <w:sz w:val="16"/>
      <w:szCs w:val="24"/>
      <w:lang w:val="en-US" w:eastAsia="en-US" w:bidi="ar-SA"/>
    </w:rPr>
  </w:style>
  <w:style w:type="character" w:customStyle="1" w:styleId="AdditionalCommentsChar">
    <w:name w:val="Additional Comments Char"/>
    <w:link w:val="AdditionalComments"/>
    <w:rsid w:val="00534624"/>
    <w:rPr>
      <w:rFonts w:ascii="Tahoma" w:hAnsi="Tahoma"/>
      <w:caps/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koppb\LOCALS~1\Temp\TCDBA.tmp\Employee%20performance%20revi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</Template>
  <TotalTime>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FIPS 199/NIST 800-60 SYSTEM CATEGORIZATION</vt:lpstr>
    </vt:vector>
  </TitlesOfParts>
  <Company>Microsoft Corporation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FIPS 199/NIST 800-60 SYSTEM CATEGORIZATION</dc:title>
  <dc:creator>koppb</dc:creator>
  <cp:lastModifiedBy>temp</cp:lastModifiedBy>
  <cp:revision>2</cp:revision>
  <cp:lastPrinted>2007-02-22T14:19:00Z</cp:lastPrinted>
  <dcterms:created xsi:type="dcterms:W3CDTF">2015-06-15T15:40:00Z</dcterms:created>
  <dcterms:modified xsi:type="dcterms:W3CDTF">2015-06-15T15:40:00Z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